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от _</w:t>
      </w:r>
      <w:r w:rsidR="00720E0C">
        <w:t>12.02.2018г.</w:t>
      </w:r>
      <w:r>
        <w:t xml:space="preserve">   № </w:t>
      </w:r>
      <w:r w:rsidR="00720E0C">
        <w:t>5/21-164</w:t>
      </w:r>
    </w:p>
    <w:p w:rsidR="00720E0C" w:rsidRPr="00720E0C" w:rsidRDefault="00720E0C" w:rsidP="00811429">
      <w:pPr>
        <w:ind w:firstLine="0"/>
        <w:jc w:val="right"/>
        <w:rPr>
          <w:color w:val="FF0000"/>
        </w:rPr>
      </w:pPr>
      <w:r w:rsidRPr="00720E0C">
        <w:rPr>
          <w:color w:val="FF0000"/>
        </w:rPr>
        <w:t xml:space="preserve">с </w:t>
      </w:r>
      <w:proofErr w:type="spellStart"/>
      <w:r w:rsidRPr="00720E0C">
        <w:rPr>
          <w:color w:val="FF0000"/>
        </w:rPr>
        <w:t>изм</w:t>
      </w:r>
      <w:proofErr w:type="spellEnd"/>
      <w:r w:rsidRPr="00720E0C">
        <w:rPr>
          <w:color w:val="FF0000"/>
        </w:rPr>
        <w:t>. от 28.08.2025 № 137/807-2025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040088" w:rsidP="00811429">
      <w:pPr>
        <w:ind w:firstLine="0"/>
        <w:jc w:val="center"/>
        <w:rPr>
          <w:b/>
          <w:sz w:val="48"/>
          <w:szCs w:val="52"/>
        </w:rPr>
      </w:pPr>
      <w:proofErr w:type="spellStart"/>
      <w:r>
        <w:rPr>
          <w:b/>
          <w:sz w:val="48"/>
          <w:szCs w:val="52"/>
        </w:rPr>
        <w:t>Колоярское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2pt;height:36.6pt" o:ole="">
            <v:imagedata r:id="rId8" o:title=""/>
          </v:shape>
          <o:OLEObject Type="Embed" ProgID="CorelDRAW.Graphic.14" ShapeID="_x0000_i1025" DrawAspect="Content" ObjectID="_1818576565"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040088" w:rsidP="002D4450">
      <w:pPr>
        <w:ind w:firstLine="0"/>
        <w:jc w:val="center"/>
        <w:rPr>
          <w:b/>
          <w:sz w:val="48"/>
          <w:szCs w:val="52"/>
        </w:rPr>
      </w:pPr>
      <w:r>
        <w:rPr>
          <w:b/>
          <w:sz w:val="48"/>
          <w:szCs w:val="52"/>
        </w:rPr>
        <w:t>Колоярское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FB1385">
      <w:pPr>
        <w:pStyle w:val="16"/>
        <w:tabs>
          <w:tab w:val="right" w:leader="dot" w:pos="9344"/>
        </w:tabs>
        <w:rPr>
          <w:rFonts w:asciiTheme="minorHAnsi" w:eastAsiaTheme="minorEastAsia" w:hAnsiTheme="minorHAnsi" w:cstheme="minorBidi"/>
          <w:b w:val="0"/>
          <w:bCs w:val="0"/>
          <w:caps w:val="0"/>
          <w:noProof/>
          <w:sz w:val="22"/>
          <w:szCs w:val="22"/>
          <w:lang w:eastAsia="ru-RU"/>
        </w:rPr>
      </w:pPr>
      <w:r w:rsidRPr="00FB1385">
        <w:fldChar w:fldCharType="begin"/>
      </w:r>
      <w:r w:rsidR="007F2D50">
        <w:instrText xml:space="preserve"> TOC \o "1-3" \h \z \u </w:instrText>
      </w:r>
      <w:r w:rsidRPr="00FB1385">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FB138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FB1385">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1F2D7A" w:rsidRPr="00B5468F" w:rsidRDefault="001F2D7A" w:rsidP="001F2D7A">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1F2D7A" w:rsidRPr="001F2D7A" w:rsidRDefault="001F2D7A" w:rsidP="001F2D7A">
      <w:pPr>
        <w:ind w:firstLine="426"/>
        <w:rPr>
          <w:lang w:eastAsia="en-US"/>
        </w:rPr>
      </w:pPr>
    </w:p>
    <w:p w:rsidR="00CA2A89" w:rsidRDefault="00FB138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FB1385">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E77F8F" w:rsidRPr="00B5468F" w:rsidRDefault="00E77F8F" w:rsidP="00E77F8F">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E77F8F" w:rsidRPr="00E77F8F" w:rsidRDefault="00E77F8F" w:rsidP="00E77F8F">
      <w:pPr>
        <w:ind w:firstLine="426"/>
        <w:rPr>
          <w:lang w:eastAsia="en-US"/>
        </w:rPr>
      </w:pPr>
    </w:p>
    <w:p w:rsidR="00CA2A89" w:rsidRDefault="00FB138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B1385">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FB1385">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B1385">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FB1385">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FB1385"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5300C0" w:rsidRPr="00D24CD5" w:rsidRDefault="005300C0" w:rsidP="005300C0">
      <w:pPr>
        <w:pStyle w:val="20"/>
        <w:jc w:val="both"/>
        <w:rPr>
          <w:color w:val="FF0000"/>
        </w:rPr>
      </w:pPr>
      <w:r w:rsidRPr="00D24CD5">
        <w:rPr>
          <w:color w:val="FF0000"/>
        </w:rPr>
        <w:t>Изменения внесены решениями ВМС ВМР от 28.08.2025</w:t>
      </w:r>
      <w:r>
        <w:rPr>
          <w:color w:val="FF0000"/>
        </w:rPr>
        <w:t xml:space="preserve">  № 137/80</w:t>
      </w:r>
      <w:r w:rsidR="00E921BC">
        <w:rPr>
          <w:color w:val="FF0000"/>
        </w:rPr>
        <w:t>7</w:t>
      </w:r>
      <w:r>
        <w:rPr>
          <w:color w:val="FF0000"/>
        </w:rPr>
        <w:t>-2025</w:t>
      </w:r>
      <w:r w:rsidRPr="00D24CD5">
        <w:rPr>
          <w:color w:val="FF0000"/>
        </w:rPr>
        <w:t>:</w:t>
      </w:r>
    </w:p>
    <w:p w:rsidR="005300C0" w:rsidRDefault="005300C0" w:rsidP="005300C0">
      <w:pPr>
        <w:pStyle w:val="20"/>
      </w:pPr>
      <w:r>
        <w:t>1.11.  Объекты местного значения муниципального района в области образования</w:t>
      </w:r>
    </w:p>
    <w:p w:rsidR="005300C0" w:rsidRPr="00673852" w:rsidRDefault="005300C0" w:rsidP="005300C0">
      <w:pPr>
        <w:keepNext/>
        <w:spacing w:before="120"/>
        <w:jc w:val="right"/>
        <w:rPr>
          <w:b/>
          <w:i/>
        </w:rPr>
      </w:pPr>
      <w:r w:rsidRPr="00673852">
        <w:rPr>
          <w:b/>
          <w:i/>
        </w:rPr>
        <w:t>Таблица</w:t>
      </w:r>
      <w:r>
        <w:rPr>
          <w:b/>
          <w:i/>
        </w:rPr>
        <w:t xml:space="preserve"> 1.11</w:t>
      </w:r>
    </w:p>
    <w:p w:rsidR="005300C0" w:rsidRPr="00470C67" w:rsidRDefault="005300C0" w:rsidP="005300C0">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5300C0" w:rsidRPr="00E404E2" w:rsidTr="006E48FD">
        <w:trPr>
          <w:cantSplit/>
          <w:tblHeader/>
        </w:trPr>
        <w:tc>
          <w:tcPr>
            <w:tcW w:w="1446" w:type="dxa"/>
            <w:shd w:val="clear" w:color="auto" w:fill="D9D9D9" w:themeFill="background1" w:themeFillShade="D9"/>
          </w:tcPr>
          <w:p w:rsidR="005300C0" w:rsidRPr="00E404E2" w:rsidRDefault="005300C0"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5300C0" w:rsidRPr="00E404E2" w:rsidRDefault="005300C0"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5300C0" w:rsidRPr="00E404E2" w:rsidRDefault="005300C0"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5300C0" w:rsidRPr="00E404E2" w:rsidRDefault="005300C0"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5300C0" w:rsidRPr="00E404E2" w:rsidTr="006E48FD">
        <w:trPr>
          <w:cantSplit/>
          <w:trHeight w:val="690"/>
        </w:trPr>
        <w:tc>
          <w:tcPr>
            <w:tcW w:w="1446" w:type="dxa"/>
            <w:vMerge w:val="restart"/>
            <w:shd w:val="clear" w:color="auto" w:fill="F2F2F2" w:themeFill="background1" w:themeFillShade="F2"/>
          </w:tcPr>
          <w:p w:rsidR="005300C0" w:rsidRPr="00E404E2" w:rsidRDefault="005300C0"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5300C0" w:rsidRPr="00E404E2" w:rsidRDefault="005300C0"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5300C0" w:rsidRPr="00E404E2" w:rsidRDefault="005300C0" w:rsidP="006E48FD">
            <w:pPr>
              <w:pStyle w:val="aff6"/>
              <w:ind w:firstLine="0"/>
              <w:jc w:val="left"/>
              <w:rPr>
                <w:sz w:val="20"/>
                <w:szCs w:val="20"/>
                <w:lang w:val="ru-RU"/>
              </w:rPr>
            </w:pPr>
            <w:r>
              <w:rPr>
                <w:sz w:val="20"/>
                <w:szCs w:val="20"/>
                <w:lang w:val="ru-RU"/>
              </w:rPr>
              <w:t>для сельских н.п.</w:t>
            </w:r>
          </w:p>
        </w:tc>
        <w:tc>
          <w:tcPr>
            <w:tcW w:w="709" w:type="dxa"/>
          </w:tcPr>
          <w:p w:rsidR="005300C0" w:rsidRPr="00E404E2" w:rsidRDefault="005300C0" w:rsidP="006E48FD">
            <w:pPr>
              <w:pStyle w:val="aff6"/>
              <w:jc w:val="center"/>
              <w:rPr>
                <w:sz w:val="20"/>
                <w:szCs w:val="20"/>
                <w:lang w:val="ru-RU"/>
              </w:rPr>
            </w:pPr>
            <w:r>
              <w:rPr>
                <w:sz w:val="20"/>
                <w:szCs w:val="20"/>
                <w:lang w:val="ru-RU"/>
              </w:rPr>
              <w:t>665</w:t>
            </w:r>
          </w:p>
        </w:tc>
      </w:tr>
      <w:tr w:rsidR="005300C0" w:rsidRPr="00E404E2" w:rsidTr="006E48FD">
        <w:trPr>
          <w:cantSplit/>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val="restart"/>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5300C0" w:rsidRPr="00E404E2" w:rsidRDefault="005300C0"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5300C0" w:rsidRDefault="005300C0"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5300C0" w:rsidRDefault="005300C0" w:rsidP="006E48FD">
            <w:pPr>
              <w:pStyle w:val="aff6"/>
              <w:ind w:firstLine="0"/>
              <w:jc w:val="center"/>
              <w:rPr>
                <w:sz w:val="20"/>
                <w:szCs w:val="20"/>
                <w:lang w:val="ru-RU"/>
              </w:rPr>
            </w:pPr>
            <w:r>
              <w:rPr>
                <w:sz w:val="20"/>
                <w:szCs w:val="20"/>
                <w:lang w:val="ru-RU"/>
              </w:rPr>
              <w:t>500</w:t>
            </w:r>
          </w:p>
        </w:tc>
      </w:tr>
      <w:tr w:rsidR="005300C0" w:rsidRPr="00E404E2" w:rsidTr="006E48FD">
        <w:trPr>
          <w:cantSplit/>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2835" w:type="dxa"/>
            <w:gridSpan w:val="2"/>
            <w:vMerge/>
          </w:tcPr>
          <w:p w:rsidR="005300C0" w:rsidRDefault="005300C0" w:rsidP="006E48FD">
            <w:pPr>
              <w:pStyle w:val="aff6"/>
              <w:ind w:firstLine="0"/>
              <w:jc w:val="left"/>
              <w:rPr>
                <w:sz w:val="20"/>
                <w:szCs w:val="20"/>
                <w:lang w:val="ru-RU"/>
              </w:rPr>
            </w:pPr>
          </w:p>
        </w:tc>
        <w:tc>
          <w:tcPr>
            <w:tcW w:w="2126" w:type="dxa"/>
          </w:tcPr>
          <w:p w:rsidR="005300C0" w:rsidRDefault="005300C0"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5300C0" w:rsidRDefault="005300C0" w:rsidP="006E48FD">
            <w:pPr>
              <w:pStyle w:val="aff6"/>
              <w:ind w:firstLine="0"/>
              <w:jc w:val="center"/>
              <w:rPr>
                <w:sz w:val="20"/>
                <w:szCs w:val="20"/>
                <w:lang w:val="ru-RU"/>
              </w:rPr>
            </w:pPr>
            <w:r>
              <w:rPr>
                <w:sz w:val="20"/>
                <w:szCs w:val="20"/>
                <w:lang w:val="ru-RU"/>
              </w:rPr>
              <w:t>300</w:t>
            </w:r>
          </w:p>
        </w:tc>
      </w:tr>
      <w:tr w:rsidR="005300C0" w:rsidRPr="00E404E2" w:rsidTr="006E48FD">
        <w:trPr>
          <w:cantSplit/>
          <w:trHeight w:val="794"/>
        </w:trPr>
        <w:tc>
          <w:tcPr>
            <w:tcW w:w="1446" w:type="dxa"/>
            <w:vMerge w:val="restart"/>
            <w:shd w:val="clear" w:color="auto" w:fill="F2F2F2" w:themeFill="background1" w:themeFillShade="F2"/>
          </w:tcPr>
          <w:p w:rsidR="005300C0" w:rsidRPr="00E404E2" w:rsidRDefault="005300C0"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5300C0" w:rsidRPr="00E404E2" w:rsidRDefault="005300C0"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5300C0" w:rsidRPr="00E404E2" w:rsidRDefault="005300C0" w:rsidP="006E48FD">
            <w:pPr>
              <w:pStyle w:val="aff6"/>
              <w:ind w:firstLine="0"/>
              <w:jc w:val="left"/>
              <w:rPr>
                <w:sz w:val="20"/>
                <w:szCs w:val="20"/>
                <w:lang w:val="ru-RU"/>
              </w:rPr>
            </w:pPr>
            <w:r>
              <w:rPr>
                <w:sz w:val="20"/>
                <w:szCs w:val="20"/>
                <w:lang w:val="ru-RU"/>
              </w:rPr>
              <w:t>для сельских н.п.</w:t>
            </w:r>
          </w:p>
        </w:tc>
        <w:tc>
          <w:tcPr>
            <w:tcW w:w="709" w:type="dxa"/>
          </w:tcPr>
          <w:p w:rsidR="005300C0" w:rsidRPr="00E404E2" w:rsidRDefault="005300C0" w:rsidP="006E48FD">
            <w:pPr>
              <w:pStyle w:val="aff6"/>
              <w:jc w:val="center"/>
              <w:rPr>
                <w:sz w:val="20"/>
                <w:szCs w:val="20"/>
                <w:lang w:val="ru-RU"/>
              </w:rPr>
            </w:pPr>
            <w:r>
              <w:rPr>
                <w:sz w:val="20"/>
                <w:szCs w:val="20"/>
                <w:lang w:val="ru-RU"/>
              </w:rPr>
              <w:t>1104</w:t>
            </w:r>
          </w:p>
        </w:tc>
      </w:tr>
      <w:tr w:rsidR="005300C0" w:rsidRPr="00E404E2" w:rsidTr="006E48FD">
        <w:trPr>
          <w:cantSplit/>
          <w:trHeight w:val="194"/>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val="restart"/>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5300C0" w:rsidRPr="00E404E2" w:rsidRDefault="005300C0"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5300C0" w:rsidRPr="00DA17E2" w:rsidRDefault="005300C0"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5300C0" w:rsidRPr="00E404E2" w:rsidRDefault="005300C0" w:rsidP="006E48FD">
            <w:pPr>
              <w:pStyle w:val="aff6"/>
              <w:ind w:firstLine="0"/>
              <w:jc w:val="center"/>
              <w:rPr>
                <w:sz w:val="20"/>
                <w:szCs w:val="20"/>
                <w:lang w:val="ru-RU"/>
              </w:rPr>
            </w:pPr>
            <w:r>
              <w:rPr>
                <w:sz w:val="20"/>
                <w:szCs w:val="20"/>
                <w:lang w:val="ru-RU"/>
              </w:rPr>
              <w:t>15</w:t>
            </w:r>
          </w:p>
        </w:tc>
      </w:tr>
      <w:tr w:rsidR="005300C0" w:rsidRPr="00E404E2" w:rsidTr="006E48FD">
        <w:trPr>
          <w:cantSplit/>
          <w:trHeight w:val="194"/>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2835" w:type="dxa"/>
            <w:gridSpan w:val="2"/>
            <w:vMerge/>
          </w:tcPr>
          <w:p w:rsidR="005300C0" w:rsidRPr="00E404E2" w:rsidRDefault="005300C0" w:rsidP="006E48FD">
            <w:pPr>
              <w:pStyle w:val="aff6"/>
              <w:ind w:firstLine="0"/>
              <w:jc w:val="left"/>
              <w:rPr>
                <w:sz w:val="20"/>
                <w:szCs w:val="20"/>
                <w:lang w:val="ru-RU"/>
              </w:rPr>
            </w:pPr>
          </w:p>
        </w:tc>
        <w:tc>
          <w:tcPr>
            <w:tcW w:w="2126" w:type="dxa"/>
          </w:tcPr>
          <w:p w:rsidR="005300C0" w:rsidRPr="00DA17E2" w:rsidRDefault="005300C0"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5300C0" w:rsidRPr="00E404E2" w:rsidRDefault="005300C0" w:rsidP="006E48FD">
            <w:pPr>
              <w:pStyle w:val="aff6"/>
              <w:ind w:firstLine="0"/>
              <w:jc w:val="center"/>
              <w:rPr>
                <w:sz w:val="20"/>
                <w:szCs w:val="20"/>
                <w:lang w:val="ru-RU"/>
              </w:rPr>
            </w:pPr>
            <w:r>
              <w:rPr>
                <w:sz w:val="20"/>
                <w:szCs w:val="20"/>
                <w:lang w:val="ru-RU"/>
              </w:rPr>
              <w:t>30</w:t>
            </w:r>
          </w:p>
        </w:tc>
      </w:tr>
      <w:tr w:rsidR="005300C0" w:rsidRPr="00E404E2" w:rsidTr="006E48FD">
        <w:trPr>
          <w:cantSplit/>
          <w:trHeight w:val="194"/>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2835" w:type="dxa"/>
            <w:gridSpan w:val="2"/>
            <w:vMerge w:val="restart"/>
          </w:tcPr>
          <w:p w:rsidR="005300C0" w:rsidRPr="00E404E2" w:rsidRDefault="005300C0"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5300C0" w:rsidRDefault="005300C0"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5300C0" w:rsidRDefault="005300C0" w:rsidP="006E48FD">
            <w:pPr>
              <w:pStyle w:val="aff6"/>
              <w:ind w:firstLine="0"/>
              <w:jc w:val="center"/>
              <w:rPr>
                <w:sz w:val="20"/>
                <w:szCs w:val="20"/>
                <w:lang w:val="ru-RU"/>
              </w:rPr>
            </w:pPr>
            <w:r>
              <w:rPr>
                <w:sz w:val="20"/>
                <w:szCs w:val="20"/>
                <w:lang w:val="ru-RU"/>
              </w:rPr>
              <w:t>750</w:t>
            </w:r>
          </w:p>
        </w:tc>
      </w:tr>
      <w:tr w:rsidR="005300C0" w:rsidRPr="00E404E2" w:rsidTr="006E48FD">
        <w:trPr>
          <w:cantSplit/>
          <w:trHeight w:val="194"/>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2835" w:type="dxa"/>
            <w:gridSpan w:val="2"/>
            <w:vMerge/>
          </w:tcPr>
          <w:p w:rsidR="005300C0" w:rsidRPr="00E404E2" w:rsidRDefault="005300C0" w:rsidP="006E48FD">
            <w:pPr>
              <w:pStyle w:val="aff6"/>
              <w:ind w:firstLine="0"/>
              <w:jc w:val="left"/>
              <w:rPr>
                <w:sz w:val="20"/>
                <w:szCs w:val="20"/>
                <w:lang w:val="ru-RU"/>
              </w:rPr>
            </w:pPr>
          </w:p>
        </w:tc>
        <w:tc>
          <w:tcPr>
            <w:tcW w:w="2126" w:type="dxa"/>
          </w:tcPr>
          <w:p w:rsidR="005300C0" w:rsidRDefault="005300C0"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5300C0" w:rsidRDefault="005300C0" w:rsidP="006E48FD">
            <w:pPr>
              <w:pStyle w:val="aff6"/>
              <w:ind w:firstLine="0"/>
              <w:jc w:val="center"/>
              <w:rPr>
                <w:sz w:val="20"/>
                <w:szCs w:val="20"/>
                <w:lang w:val="ru-RU"/>
              </w:rPr>
            </w:pPr>
            <w:r>
              <w:rPr>
                <w:sz w:val="20"/>
                <w:szCs w:val="20"/>
                <w:lang w:val="ru-RU"/>
              </w:rPr>
              <w:t>500</w:t>
            </w:r>
          </w:p>
        </w:tc>
      </w:tr>
      <w:tr w:rsidR="005300C0" w:rsidRPr="00E404E2" w:rsidTr="006E48FD">
        <w:trPr>
          <w:cantSplit/>
          <w:trHeight w:val="490"/>
        </w:trPr>
        <w:tc>
          <w:tcPr>
            <w:tcW w:w="1446" w:type="dxa"/>
            <w:vMerge w:val="restart"/>
            <w:shd w:val="clear" w:color="auto" w:fill="F2F2F2" w:themeFill="background1" w:themeFillShade="F2"/>
          </w:tcPr>
          <w:p w:rsidR="005300C0" w:rsidRPr="00E404E2" w:rsidRDefault="005300C0"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5300C0" w:rsidRPr="00E404E2" w:rsidRDefault="005300C0"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5300C0" w:rsidRPr="00E404E2" w:rsidRDefault="005300C0"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5300C0" w:rsidRPr="00E404E2" w:rsidRDefault="005300C0" w:rsidP="006E48FD">
            <w:pPr>
              <w:pStyle w:val="aff6"/>
              <w:ind w:firstLine="0"/>
              <w:jc w:val="left"/>
              <w:rPr>
                <w:sz w:val="20"/>
                <w:szCs w:val="20"/>
                <w:lang w:val="ru-RU"/>
              </w:rPr>
            </w:pPr>
            <w:r>
              <w:rPr>
                <w:sz w:val="20"/>
                <w:szCs w:val="20"/>
                <w:lang w:val="ru-RU"/>
              </w:rPr>
              <w:t>для сельских н.п.</w:t>
            </w:r>
          </w:p>
        </w:tc>
        <w:tc>
          <w:tcPr>
            <w:tcW w:w="709" w:type="dxa"/>
          </w:tcPr>
          <w:p w:rsidR="005300C0" w:rsidRPr="00E404E2" w:rsidRDefault="005300C0" w:rsidP="006E48FD">
            <w:pPr>
              <w:pStyle w:val="aff6"/>
              <w:jc w:val="center"/>
              <w:rPr>
                <w:sz w:val="20"/>
                <w:szCs w:val="20"/>
                <w:lang w:val="ru-RU"/>
              </w:rPr>
            </w:pPr>
            <w:r>
              <w:rPr>
                <w:sz w:val="20"/>
                <w:szCs w:val="20"/>
                <w:lang w:val="ru-RU"/>
              </w:rPr>
              <w:t>999</w:t>
            </w:r>
          </w:p>
        </w:tc>
      </w:tr>
      <w:tr w:rsidR="005300C0" w:rsidRPr="00E404E2" w:rsidTr="006E48FD">
        <w:trPr>
          <w:cantSplit/>
          <w:trHeight w:val="690"/>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850" w:type="dxa"/>
            <w:vMerge/>
          </w:tcPr>
          <w:p w:rsidR="005300C0" w:rsidRPr="00E404E2" w:rsidRDefault="005300C0" w:rsidP="006E48FD">
            <w:pPr>
              <w:pStyle w:val="aff6"/>
              <w:ind w:firstLine="0"/>
              <w:jc w:val="left"/>
              <w:rPr>
                <w:sz w:val="20"/>
                <w:szCs w:val="20"/>
                <w:lang w:val="ru-RU"/>
              </w:rPr>
            </w:pPr>
          </w:p>
        </w:tc>
        <w:tc>
          <w:tcPr>
            <w:tcW w:w="1985" w:type="dxa"/>
          </w:tcPr>
          <w:p w:rsidR="005300C0" w:rsidRPr="00E404E2" w:rsidRDefault="005300C0"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5300C0" w:rsidRPr="00E404E2" w:rsidRDefault="005300C0" w:rsidP="006E48FD">
            <w:pPr>
              <w:pStyle w:val="aff6"/>
              <w:ind w:firstLine="0"/>
              <w:jc w:val="left"/>
              <w:rPr>
                <w:sz w:val="20"/>
                <w:szCs w:val="20"/>
                <w:lang w:val="ru-RU"/>
              </w:rPr>
            </w:pPr>
            <w:r>
              <w:rPr>
                <w:sz w:val="20"/>
                <w:szCs w:val="20"/>
                <w:lang w:val="ru-RU"/>
              </w:rPr>
              <w:t>для сельских н.п.</w:t>
            </w:r>
          </w:p>
        </w:tc>
        <w:tc>
          <w:tcPr>
            <w:tcW w:w="709" w:type="dxa"/>
          </w:tcPr>
          <w:p w:rsidR="005300C0" w:rsidRPr="00E404E2" w:rsidRDefault="005300C0" w:rsidP="006E48FD">
            <w:pPr>
              <w:pStyle w:val="aff6"/>
              <w:jc w:val="center"/>
              <w:rPr>
                <w:sz w:val="20"/>
                <w:szCs w:val="20"/>
                <w:lang w:val="ru-RU"/>
              </w:rPr>
            </w:pPr>
            <w:r>
              <w:rPr>
                <w:sz w:val="20"/>
                <w:szCs w:val="20"/>
                <w:lang w:val="ru-RU"/>
              </w:rPr>
              <w:t>886</w:t>
            </w:r>
          </w:p>
        </w:tc>
      </w:tr>
      <w:tr w:rsidR="005300C0" w:rsidRPr="00E404E2" w:rsidTr="006E48FD">
        <w:trPr>
          <w:cantSplit/>
          <w:trHeight w:val="1380"/>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850" w:type="dxa"/>
            <w:vMerge/>
          </w:tcPr>
          <w:p w:rsidR="005300C0" w:rsidRPr="00E404E2" w:rsidRDefault="005300C0" w:rsidP="006E48FD">
            <w:pPr>
              <w:pStyle w:val="aff6"/>
              <w:ind w:firstLine="0"/>
              <w:jc w:val="left"/>
              <w:rPr>
                <w:sz w:val="20"/>
                <w:szCs w:val="20"/>
                <w:lang w:val="ru-RU"/>
              </w:rPr>
            </w:pPr>
          </w:p>
        </w:tc>
        <w:tc>
          <w:tcPr>
            <w:tcW w:w="1985" w:type="dxa"/>
          </w:tcPr>
          <w:p w:rsidR="005300C0" w:rsidRPr="00E404E2" w:rsidRDefault="005300C0"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5300C0" w:rsidRPr="00E404E2" w:rsidRDefault="005300C0" w:rsidP="006E48FD">
            <w:pPr>
              <w:pStyle w:val="aff6"/>
              <w:ind w:firstLine="0"/>
              <w:jc w:val="left"/>
              <w:rPr>
                <w:sz w:val="20"/>
                <w:szCs w:val="20"/>
                <w:lang w:val="ru-RU"/>
              </w:rPr>
            </w:pPr>
            <w:r>
              <w:rPr>
                <w:sz w:val="20"/>
                <w:szCs w:val="20"/>
                <w:lang w:val="ru-RU"/>
              </w:rPr>
              <w:t>для сельских н.п.</w:t>
            </w:r>
          </w:p>
        </w:tc>
        <w:tc>
          <w:tcPr>
            <w:tcW w:w="709" w:type="dxa"/>
          </w:tcPr>
          <w:p w:rsidR="005300C0" w:rsidRPr="00E404E2" w:rsidRDefault="005300C0" w:rsidP="006E48FD">
            <w:pPr>
              <w:pStyle w:val="aff6"/>
              <w:jc w:val="center"/>
              <w:rPr>
                <w:sz w:val="20"/>
                <w:szCs w:val="20"/>
                <w:lang w:val="ru-RU"/>
              </w:rPr>
            </w:pPr>
            <w:r>
              <w:rPr>
                <w:sz w:val="20"/>
                <w:szCs w:val="20"/>
                <w:lang w:val="ru-RU"/>
              </w:rPr>
              <w:t>113</w:t>
            </w:r>
          </w:p>
        </w:tc>
      </w:tr>
      <w:tr w:rsidR="005300C0" w:rsidRPr="00E404E2" w:rsidTr="006E48FD">
        <w:trPr>
          <w:cantSplit/>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val="restart"/>
          </w:tcPr>
          <w:p w:rsidR="005300C0" w:rsidRPr="00E404E2" w:rsidRDefault="005300C0"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5300C0" w:rsidRPr="00E404E2" w:rsidRDefault="005300C0"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5300C0" w:rsidRPr="00E404E2" w:rsidRDefault="005300C0" w:rsidP="006E48FD">
            <w:pPr>
              <w:pStyle w:val="aff6"/>
              <w:ind w:firstLine="0"/>
              <w:jc w:val="center"/>
              <w:rPr>
                <w:sz w:val="20"/>
                <w:szCs w:val="20"/>
                <w:lang w:val="ru-RU"/>
              </w:rPr>
            </w:pPr>
            <w:r w:rsidRPr="00E404E2">
              <w:rPr>
                <w:sz w:val="20"/>
                <w:szCs w:val="20"/>
                <w:lang w:val="ru-RU"/>
              </w:rPr>
              <w:t>30</w:t>
            </w:r>
          </w:p>
        </w:tc>
      </w:tr>
      <w:tr w:rsidR="005300C0" w:rsidRPr="00E404E2" w:rsidTr="006E48FD">
        <w:trPr>
          <w:cantSplit/>
        </w:trPr>
        <w:tc>
          <w:tcPr>
            <w:tcW w:w="1446" w:type="dxa"/>
            <w:vMerge/>
            <w:shd w:val="clear" w:color="auto" w:fill="F2F2F2" w:themeFill="background1" w:themeFillShade="F2"/>
          </w:tcPr>
          <w:p w:rsidR="005300C0" w:rsidRPr="00E404E2" w:rsidRDefault="005300C0" w:rsidP="006E48FD">
            <w:pPr>
              <w:pStyle w:val="aff6"/>
              <w:ind w:firstLine="0"/>
              <w:jc w:val="left"/>
              <w:rPr>
                <w:sz w:val="20"/>
                <w:szCs w:val="20"/>
                <w:lang w:val="ru-RU"/>
              </w:rPr>
            </w:pPr>
          </w:p>
        </w:tc>
        <w:tc>
          <w:tcPr>
            <w:tcW w:w="2268" w:type="dxa"/>
            <w:vMerge/>
          </w:tcPr>
          <w:p w:rsidR="005300C0" w:rsidRPr="00E404E2" w:rsidRDefault="005300C0" w:rsidP="006E48FD">
            <w:pPr>
              <w:pStyle w:val="aff6"/>
              <w:ind w:firstLine="0"/>
              <w:jc w:val="left"/>
              <w:rPr>
                <w:sz w:val="20"/>
                <w:szCs w:val="20"/>
                <w:lang w:val="ru-RU"/>
              </w:rPr>
            </w:pPr>
          </w:p>
        </w:tc>
        <w:tc>
          <w:tcPr>
            <w:tcW w:w="2835" w:type="dxa"/>
            <w:gridSpan w:val="2"/>
          </w:tcPr>
          <w:p w:rsidR="005300C0" w:rsidRDefault="005300C0"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5300C0" w:rsidRPr="00E404E2" w:rsidRDefault="005300C0" w:rsidP="006E48FD">
            <w:pPr>
              <w:pStyle w:val="aff6"/>
              <w:ind w:firstLine="0"/>
              <w:jc w:val="center"/>
              <w:rPr>
                <w:sz w:val="20"/>
                <w:szCs w:val="20"/>
                <w:lang w:val="ru-RU"/>
              </w:rPr>
            </w:pPr>
            <w:r>
              <w:rPr>
                <w:sz w:val="20"/>
                <w:szCs w:val="20"/>
                <w:lang w:val="ru-RU"/>
              </w:rPr>
              <w:t>1500</w:t>
            </w:r>
          </w:p>
        </w:tc>
      </w:tr>
      <w:tr w:rsidR="005300C0" w:rsidRPr="00E404E2" w:rsidTr="006E48FD">
        <w:trPr>
          <w:cantSplit/>
        </w:trPr>
        <w:tc>
          <w:tcPr>
            <w:tcW w:w="9384" w:type="dxa"/>
            <w:gridSpan w:val="6"/>
            <w:shd w:val="clear" w:color="auto" w:fill="F2F2F2" w:themeFill="background1" w:themeFillShade="F2"/>
          </w:tcPr>
          <w:p w:rsidR="005300C0" w:rsidRPr="00E404E2" w:rsidRDefault="005300C0" w:rsidP="006E48FD">
            <w:pPr>
              <w:pStyle w:val="aff6"/>
              <w:ind w:firstLine="0"/>
              <w:jc w:val="left"/>
              <w:rPr>
                <w:b/>
                <w:sz w:val="20"/>
                <w:szCs w:val="20"/>
                <w:lang w:val="ru-RU"/>
              </w:rPr>
            </w:pPr>
            <w:r w:rsidRPr="00E404E2">
              <w:rPr>
                <w:b/>
                <w:sz w:val="20"/>
                <w:szCs w:val="20"/>
                <w:lang w:val="ru-RU"/>
              </w:rPr>
              <w:t>Примечания:</w:t>
            </w:r>
          </w:p>
          <w:p w:rsidR="005300C0" w:rsidRDefault="005300C0"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5300C0" w:rsidRPr="00E404E2" w:rsidRDefault="005300C0"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5300C0" w:rsidRDefault="005300C0" w:rsidP="005300C0">
      <w:pPr>
        <w:spacing w:after="200" w:line="276" w:lineRule="auto"/>
        <w:ind w:firstLine="0"/>
        <w:jc w:val="left"/>
        <w:rPr>
          <w:rFonts w:eastAsiaTheme="majorEastAsia" w:cstheme="majorBidi"/>
          <w:b/>
          <w:bCs/>
          <w:caps/>
          <w:sz w:val="28"/>
          <w:szCs w:val="28"/>
        </w:rPr>
      </w:pPr>
    </w:p>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342E9E" w:rsidRPr="00F85F23" w:rsidRDefault="00342E9E" w:rsidP="00265193">
      <w:pPr>
        <w:suppressAutoHyphens/>
        <w:snapToGrid w:val="0"/>
        <w:rPr>
          <w:b/>
        </w:rPr>
      </w:pPr>
    </w:p>
    <w:p w:rsidR="00A16EF8" w:rsidRPr="00576323" w:rsidRDefault="00A16EF8" w:rsidP="00A16EF8">
      <w:pPr>
        <w:pStyle w:val="20"/>
        <w:jc w:val="both"/>
        <w:rPr>
          <w:color w:val="FF0000"/>
        </w:rPr>
      </w:pPr>
      <w:r w:rsidRPr="00576323">
        <w:rPr>
          <w:color w:val="FF0000"/>
        </w:rPr>
        <w:t>Внесены  изменения решением ВМС ВМР от 28.08.2025г</w:t>
      </w:r>
      <w:r>
        <w:rPr>
          <w:color w:val="FF0000"/>
        </w:rPr>
        <w:t xml:space="preserve">  № 137/80</w:t>
      </w:r>
      <w:r w:rsidR="00580D90">
        <w:rPr>
          <w:color w:val="FF0000"/>
        </w:rPr>
        <w:t>7</w:t>
      </w:r>
      <w:r>
        <w:rPr>
          <w:color w:val="FF0000"/>
        </w:rPr>
        <w:t>-2025</w:t>
      </w:r>
      <w:r w:rsidRPr="00576323">
        <w:rPr>
          <w:color w:val="FF0000"/>
        </w:rPr>
        <w:t xml:space="preserve">:  </w:t>
      </w:r>
    </w:p>
    <w:p w:rsidR="00A16EF8" w:rsidRDefault="00A16EF8" w:rsidP="00A16EF8">
      <w:pPr>
        <w:pStyle w:val="20"/>
      </w:pPr>
      <w:r>
        <w:t>2.13. Объекты местного значения муниципального района в области образования</w:t>
      </w:r>
    </w:p>
    <w:p w:rsidR="00A16EF8" w:rsidRPr="00673852" w:rsidRDefault="00A16EF8" w:rsidP="00A16EF8">
      <w:pPr>
        <w:keepNext/>
        <w:spacing w:before="120"/>
        <w:jc w:val="right"/>
        <w:rPr>
          <w:b/>
          <w:i/>
        </w:rPr>
      </w:pPr>
      <w:r w:rsidRPr="00673852">
        <w:rPr>
          <w:b/>
          <w:i/>
        </w:rPr>
        <w:t>Таблица</w:t>
      </w:r>
      <w:r>
        <w:rPr>
          <w:b/>
          <w:i/>
        </w:rPr>
        <w:t xml:space="preserve"> 2.13</w:t>
      </w:r>
    </w:p>
    <w:p w:rsidR="00A16EF8" w:rsidRDefault="00A16EF8" w:rsidP="00A16EF8">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A16EF8" w:rsidRPr="004532CA" w:rsidTr="006E48FD">
        <w:trPr>
          <w:tblHeader/>
        </w:trPr>
        <w:tc>
          <w:tcPr>
            <w:tcW w:w="1446" w:type="dxa"/>
            <w:shd w:val="clear" w:color="auto" w:fill="D9D9D9" w:themeFill="background1" w:themeFillShade="D9"/>
          </w:tcPr>
          <w:p w:rsidR="00A16EF8" w:rsidRPr="004532CA" w:rsidRDefault="00A16EF8"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A16EF8" w:rsidRPr="004532CA" w:rsidRDefault="00A16EF8"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A16EF8" w:rsidRPr="004532CA" w:rsidRDefault="00A16EF8"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A16EF8" w:rsidRPr="004532CA" w:rsidTr="006E48FD">
        <w:trPr>
          <w:trHeight w:val="36"/>
        </w:trPr>
        <w:tc>
          <w:tcPr>
            <w:tcW w:w="1446" w:type="dxa"/>
            <w:vMerge w:val="restart"/>
            <w:shd w:val="clear" w:color="auto" w:fill="F2F2F2" w:themeFill="background1" w:themeFillShade="F2"/>
          </w:tcPr>
          <w:p w:rsidR="00A16EF8" w:rsidRPr="00E35270" w:rsidRDefault="00A16EF8"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A16EF8" w:rsidRDefault="00A16EF8"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A16EF8" w:rsidRDefault="00A16EF8"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A16EF8" w:rsidRPr="004532CA" w:rsidTr="006E48FD">
        <w:tc>
          <w:tcPr>
            <w:tcW w:w="1446" w:type="dxa"/>
            <w:vMerge/>
            <w:shd w:val="clear" w:color="auto" w:fill="F2F2F2" w:themeFill="background1" w:themeFillShade="F2"/>
          </w:tcPr>
          <w:p w:rsidR="00A16EF8" w:rsidRPr="00197814" w:rsidRDefault="00A16EF8" w:rsidP="006E48FD">
            <w:pPr>
              <w:pStyle w:val="aff6"/>
              <w:ind w:firstLine="0"/>
              <w:jc w:val="left"/>
              <w:rPr>
                <w:sz w:val="20"/>
                <w:szCs w:val="20"/>
                <w:lang w:val="ru-RU"/>
              </w:rPr>
            </w:pPr>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A16EF8" w:rsidRDefault="00A16EF8"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A16EF8" w:rsidRPr="004532CA" w:rsidTr="006E48FD">
        <w:tc>
          <w:tcPr>
            <w:tcW w:w="1446" w:type="dxa"/>
            <w:vMerge w:val="restart"/>
            <w:shd w:val="clear" w:color="auto" w:fill="F2F2F2" w:themeFill="background1" w:themeFillShade="F2"/>
          </w:tcPr>
          <w:p w:rsidR="00A16EF8" w:rsidRPr="00197814" w:rsidRDefault="00A16EF8"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A16EF8" w:rsidRPr="0063348F" w:rsidRDefault="00A16EF8"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A16EF8" w:rsidRDefault="00A16EF8"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A16EF8" w:rsidRDefault="00A16EF8"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A16EF8" w:rsidRPr="004532CA" w:rsidTr="006E48FD">
        <w:tc>
          <w:tcPr>
            <w:tcW w:w="1446" w:type="dxa"/>
            <w:vMerge/>
            <w:shd w:val="clear" w:color="auto" w:fill="F2F2F2" w:themeFill="background1" w:themeFillShade="F2"/>
          </w:tcPr>
          <w:p w:rsidR="00A16EF8" w:rsidRPr="00144D98" w:rsidRDefault="00A16EF8" w:rsidP="006E48FD">
            <w:pPr>
              <w:pStyle w:val="aff6"/>
              <w:ind w:firstLine="0"/>
              <w:jc w:val="left"/>
              <w:rPr>
                <w:sz w:val="20"/>
                <w:szCs w:val="20"/>
                <w:lang w:val="ru-RU"/>
              </w:rPr>
            </w:pPr>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A16EF8" w:rsidRPr="00A25B61" w:rsidRDefault="00A16EF8"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A16EF8" w:rsidRPr="004532CA" w:rsidTr="006E48FD">
        <w:tc>
          <w:tcPr>
            <w:tcW w:w="1446" w:type="dxa"/>
            <w:vMerge w:val="restart"/>
            <w:shd w:val="clear" w:color="auto" w:fill="F2F2F2" w:themeFill="background1" w:themeFillShade="F2"/>
          </w:tcPr>
          <w:p w:rsidR="00A16EF8" w:rsidRPr="00A25B61" w:rsidRDefault="00A16EF8"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A16EF8" w:rsidRDefault="00A16EF8"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A16EF8" w:rsidRDefault="00A16EF8"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A16EF8" w:rsidRPr="004532CA" w:rsidTr="006E48FD">
        <w:tc>
          <w:tcPr>
            <w:tcW w:w="1446" w:type="dxa"/>
            <w:vMerge/>
            <w:shd w:val="clear" w:color="auto" w:fill="F2F2F2" w:themeFill="background1" w:themeFillShade="F2"/>
          </w:tcPr>
          <w:p w:rsidR="00A16EF8" w:rsidRPr="00B34740" w:rsidRDefault="00A16EF8" w:rsidP="006E48FD">
            <w:pPr>
              <w:pStyle w:val="aff6"/>
              <w:ind w:firstLine="0"/>
              <w:jc w:val="left"/>
              <w:rPr>
                <w:sz w:val="20"/>
                <w:szCs w:val="20"/>
                <w:lang w:val="ru-RU"/>
              </w:rPr>
            </w:pPr>
          </w:p>
        </w:tc>
        <w:tc>
          <w:tcPr>
            <w:tcW w:w="1842" w:type="dxa"/>
          </w:tcPr>
          <w:p w:rsidR="00A16EF8" w:rsidRPr="004532CA" w:rsidRDefault="00A16EF8"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A16EF8" w:rsidRDefault="00A16EF8"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A16EF8" w:rsidRDefault="00A16EF8" w:rsidP="00A16EF8">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C01" w:rsidRDefault="007D7C01" w:rsidP="004E778C">
      <w:r>
        <w:separator/>
      </w:r>
    </w:p>
  </w:endnote>
  <w:endnote w:type="continuationSeparator" w:id="0">
    <w:p w:rsidR="007D7C01" w:rsidRDefault="007D7C01"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FB1385"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720E0C">
          <w:rPr>
            <w:noProof/>
          </w:rPr>
          <w:t>33</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C01" w:rsidRDefault="007D7C01" w:rsidP="004E778C">
      <w:r>
        <w:separator/>
      </w:r>
    </w:p>
  </w:footnote>
  <w:footnote w:type="continuationSeparator" w:id="0">
    <w:p w:rsidR="007D7C01" w:rsidRDefault="007D7C01"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89"/>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7FF"/>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2D7A"/>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0C0"/>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01"/>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0D90"/>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0EA"/>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0E0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6B5"/>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55F60"/>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EF8"/>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77F8F"/>
    <w:rsid w:val="00E81335"/>
    <w:rsid w:val="00E821A2"/>
    <w:rsid w:val="00E83493"/>
    <w:rsid w:val="00E83A32"/>
    <w:rsid w:val="00E84FAB"/>
    <w:rsid w:val="00E8549D"/>
    <w:rsid w:val="00E854A2"/>
    <w:rsid w:val="00E857C2"/>
    <w:rsid w:val="00E858D0"/>
    <w:rsid w:val="00E864DF"/>
    <w:rsid w:val="00E90B5F"/>
    <w:rsid w:val="00E90DFE"/>
    <w:rsid w:val="00E91305"/>
    <w:rsid w:val="00E9191A"/>
    <w:rsid w:val="00E91BDB"/>
    <w:rsid w:val="00E921BC"/>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745C"/>
    <w:rsid w:val="00F8747F"/>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385"/>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41469952"/>
        <c:axId val="141475840"/>
      </c:barChart>
      <c:catAx>
        <c:axId val="141469952"/>
        <c:scaling>
          <c:orientation val="minMax"/>
        </c:scaling>
        <c:axPos val="b"/>
        <c:tickLblPos val="nextTo"/>
        <c:crossAx val="141475840"/>
        <c:crosses val="autoZero"/>
        <c:auto val="1"/>
        <c:lblAlgn val="ctr"/>
        <c:lblOffset val="100"/>
      </c:catAx>
      <c:valAx>
        <c:axId val="141475840"/>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41469952"/>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7EF80-B75D-4D4D-B5DE-AD1201603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11017</Words>
  <Characters>62802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14</cp:revision>
  <cp:lastPrinted>2018-02-12T12:27:00Z</cp:lastPrinted>
  <dcterms:created xsi:type="dcterms:W3CDTF">2018-02-12T12:51:00Z</dcterms:created>
  <dcterms:modified xsi:type="dcterms:W3CDTF">2025-09-05T07:23:00Z</dcterms:modified>
</cp:coreProperties>
</file>